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</w:t>
      </w:r>
      <w:r w:rsidR="001170BE">
        <w:rPr>
          <w:b/>
          <w:sz w:val="22"/>
          <w:szCs w:val="22"/>
        </w:rPr>
        <w:t>10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3D764A">
        <w:rPr>
          <w:b/>
          <w:color w:val="auto"/>
          <w:sz w:val="22"/>
          <w:szCs w:val="22"/>
        </w:rPr>
        <w:t>76</w:t>
      </w:r>
      <w:bookmarkStart w:id="0" w:name="_GoBack"/>
      <w:bookmarkEnd w:id="0"/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307922" w:rsidP="004D385E">
      <w:pPr>
        <w:spacing w:after="120"/>
        <w:jc w:val="both"/>
        <w:rPr>
          <w:b/>
          <w:bCs/>
          <w:sz w:val="20"/>
          <w:szCs w:val="20"/>
        </w:rPr>
      </w:pPr>
      <w:r w:rsidRPr="00307922">
        <w:rPr>
          <w:b/>
          <w:bCs/>
          <w:sz w:val="20"/>
          <w:szCs w:val="20"/>
        </w:rPr>
        <w:t xml:space="preserve">Grupa </w:t>
      </w:r>
      <w:r w:rsidR="001170BE">
        <w:rPr>
          <w:b/>
          <w:bCs/>
          <w:sz w:val="20"/>
          <w:szCs w:val="20"/>
        </w:rPr>
        <w:t>10</w:t>
      </w:r>
      <w:r w:rsidRPr="00307922">
        <w:rPr>
          <w:b/>
          <w:bCs/>
          <w:sz w:val="20"/>
          <w:szCs w:val="20"/>
        </w:rPr>
        <w:t>: Trenażer laparoskopowy -  1 szt.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307922" w:rsidP="007B6908">
            <w:pPr>
              <w:rPr>
                <w:color w:val="000000" w:themeColor="text1"/>
                <w:sz w:val="20"/>
                <w:szCs w:val="20"/>
              </w:rPr>
            </w:pPr>
            <w:r w:rsidRPr="00307922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Trenażer laparoskopowy</w:t>
            </w:r>
            <w:r w:rsidR="00B61D6D" w:rsidRPr="00B61D6D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8420A" w:rsidP="00CF0B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8420A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723438" w:rsidRPr="00723438" w:rsidRDefault="00723438" w:rsidP="004D385E">
      <w:pPr>
        <w:jc w:val="both"/>
        <w:rPr>
          <w:color w:val="auto"/>
          <w:sz w:val="10"/>
          <w:szCs w:val="1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lastRenderedPageBreak/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lastRenderedPageBreak/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3D764A">
      <w:rPr>
        <w:noProof/>
      </w:rPr>
      <w:t>3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>Przedmiotowa dostawa finansowana jest w ramach projektu pn: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2E8D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170BE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E4040"/>
    <w:rsid w:val="002F0467"/>
    <w:rsid w:val="00302056"/>
    <w:rsid w:val="00307922"/>
    <w:rsid w:val="0031155A"/>
    <w:rsid w:val="00320F97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9501E"/>
    <w:rsid w:val="003A3B4F"/>
    <w:rsid w:val="003D02A8"/>
    <w:rsid w:val="003D38B3"/>
    <w:rsid w:val="003D764A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20A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3781C"/>
    <w:rsid w:val="00640122"/>
    <w:rsid w:val="00641CE1"/>
    <w:rsid w:val="00641F3B"/>
    <w:rsid w:val="00652969"/>
    <w:rsid w:val="00654E2C"/>
    <w:rsid w:val="0066676C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23438"/>
    <w:rsid w:val="00730B73"/>
    <w:rsid w:val="007316C0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C6A13"/>
    <w:rsid w:val="008D4500"/>
    <w:rsid w:val="008D733F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557F"/>
    <w:rsid w:val="00975A1C"/>
    <w:rsid w:val="00975D99"/>
    <w:rsid w:val="00995F65"/>
    <w:rsid w:val="009C5D43"/>
    <w:rsid w:val="009C664E"/>
    <w:rsid w:val="009D3EAE"/>
    <w:rsid w:val="009F263A"/>
    <w:rsid w:val="009F334D"/>
    <w:rsid w:val="009F3F86"/>
    <w:rsid w:val="00A004A3"/>
    <w:rsid w:val="00A04EF6"/>
    <w:rsid w:val="00A07D59"/>
    <w:rsid w:val="00A16E4F"/>
    <w:rsid w:val="00A24949"/>
    <w:rsid w:val="00A42787"/>
    <w:rsid w:val="00A53003"/>
    <w:rsid w:val="00A62220"/>
    <w:rsid w:val="00A73624"/>
    <w:rsid w:val="00A76188"/>
    <w:rsid w:val="00A86547"/>
    <w:rsid w:val="00A871D8"/>
    <w:rsid w:val="00A90D0F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2200"/>
    <w:rsid w:val="00B539E6"/>
    <w:rsid w:val="00B5471F"/>
    <w:rsid w:val="00B61D6D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3D67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0BE6"/>
    <w:rsid w:val="00CF51D8"/>
    <w:rsid w:val="00D16801"/>
    <w:rsid w:val="00D16953"/>
    <w:rsid w:val="00D27B1C"/>
    <w:rsid w:val="00D3094A"/>
    <w:rsid w:val="00D42C2F"/>
    <w:rsid w:val="00D7100F"/>
    <w:rsid w:val="00D75C07"/>
    <w:rsid w:val="00DA181B"/>
    <w:rsid w:val="00DA3845"/>
    <w:rsid w:val="00DA6EAA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47BBA"/>
    <w:rsid w:val="00E555B9"/>
    <w:rsid w:val="00E6734B"/>
    <w:rsid w:val="00E67A0A"/>
    <w:rsid w:val="00E71CD7"/>
    <w:rsid w:val="00E8011F"/>
    <w:rsid w:val="00E94C9C"/>
    <w:rsid w:val="00EA79A6"/>
    <w:rsid w:val="00EC0636"/>
    <w:rsid w:val="00ED47B8"/>
    <w:rsid w:val="00ED6A29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6402D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3D749-0C9B-4F76-823A-A4FA335D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4916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2025-08-11T05:24:00Z</cp:lastPrinted>
  <dcterms:created xsi:type="dcterms:W3CDTF">2025-09-02T07:37:00Z</dcterms:created>
  <dcterms:modified xsi:type="dcterms:W3CDTF">2025-12-10T13:05:00Z</dcterms:modified>
</cp:coreProperties>
</file>